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7DF88" w14:textId="08C9AD91" w:rsidR="00AB15F9" w:rsidRDefault="00AB15F9">
      <w:pPr>
        <w:pStyle w:val="Pealkiri1"/>
        <w:spacing w:before="0" w:after="240"/>
        <w:rPr>
          <w:rFonts w:ascii="Times New Roman" w:hAnsi="Times New Roman" w:cs="Times New Roman"/>
          <w:bCs w:val="0"/>
          <w:szCs w:val="24"/>
        </w:rPr>
      </w:pPr>
      <w:r>
        <w:rPr>
          <w:rFonts w:ascii="Times New Roman" w:hAnsi="Times New Roman" w:cs="Times New Roman"/>
          <w:bCs w:val="0"/>
          <w:szCs w:val="24"/>
        </w:rPr>
        <w:t xml:space="preserve">Lisa </w:t>
      </w:r>
      <w:r w:rsidR="000620E6">
        <w:rPr>
          <w:rFonts w:ascii="Times New Roman" w:hAnsi="Times New Roman" w:cs="Times New Roman"/>
          <w:bCs w:val="0"/>
          <w:szCs w:val="24"/>
        </w:rPr>
        <w:t>3</w:t>
      </w:r>
    </w:p>
    <w:p w14:paraId="462BC156" w14:textId="7AD1799D" w:rsidR="000620E6" w:rsidRPr="000620E6" w:rsidRDefault="000620E6" w:rsidP="000620E6">
      <w:pPr>
        <w:pStyle w:val="Pealkiri1"/>
        <w:spacing w:before="0" w:after="240"/>
        <w:rPr>
          <w:rFonts w:ascii="Times New Roman" w:hAnsi="Times New Roman" w:cs="Times New Roman"/>
          <w:szCs w:val="24"/>
        </w:rPr>
      </w:pPr>
      <w:r w:rsidRPr="000620E6">
        <w:rPr>
          <w:rFonts w:ascii="Times New Roman" w:hAnsi="Times New Roman" w:cs="Times New Roman"/>
          <w:szCs w:val="24"/>
        </w:rPr>
        <w:t>Kriisireguleerimisõppuse läbiviimi</w:t>
      </w:r>
      <w:r>
        <w:rPr>
          <w:rFonts w:ascii="Times New Roman" w:hAnsi="Times New Roman" w:cs="Times New Roman"/>
          <w:szCs w:val="24"/>
        </w:rPr>
        <w:t>ne</w:t>
      </w:r>
    </w:p>
    <w:p w14:paraId="26DB4864" w14:textId="32D99A21" w:rsidR="00062715" w:rsidRDefault="00062715">
      <w:pPr>
        <w:spacing w:after="240"/>
        <w:rPr>
          <w:rFonts w:ascii="Times New Roman" w:hAnsi="Times New Roman" w:cs="Times New Roman"/>
          <w:sz w:val="24"/>
          <w:szCs w:val="24"/>
        </w:rPr>
      </w:pPr>
      <w:r w:rsidRPr="00D13A33">
        <w:rPr>
          <w:rFonts w:ascii="Times New Roman" w:hAnsi="Times New Roman" w:cs="Times New Roman"/>
          <w:sz w:val="24"/>
          <w:szCs w:val="24"/>
        </w:rPr>
        <w:t xml:space="preserve">Kinnitatud: </w:t>
      </w:r>
      <w:r w:rsidR="00EF17B5">
        <w:rPr>
          <w:rFonts w:ascii="Times New Roman" w:hAnsi="Times New Roman" w:cs="Times New Roman"/>
          <w:sz w:val="24"/>
          <w:szCs w:val="24"/>
        </w:rPr>
        <w:t>25</w:t>
      </w:r>
      <w:r w:rsidR="002263EA">
        <w:rPr>
          <w:rFonts w:ascii="Times New Roman" w:hAnsi="Times New Roman" w:cs="Times New Roman"/>
          <w:sz w:val="24"/>
          <w:szCs w:val="24"/>
        </w:rPr>
        <w:t>.</w:t>
      </w:r>
      <w:r w:rsidR="006934E1">
        <w:rPr>
          <w:rFonts w:ascii="Times New Roman" w:hAnsi="Times New Roman" w:cs="Times New Roman"/>
          <w:sz w:val="24"/>
          <w:szCs w:val="24"/>
        </w:rPr>
        <w:t>11</w:t>
      </w:r>
      <w:r w:rsidR="002263EA">
        <w:rPr>
          <w:rFonts w:ascii="Times New Roman" w:hAnsi="Times New Roman" w:cs="Times New Roman"/>
          <w:sz w:val="24"/>
          <w:szCs w:val="24"/>
        </w:rPr>
        <w:t>.</w:t>
      </w:r>
      <w:r w:rsidRPr="00D13A33">
        <w:rPr>
          <w:rFonts w:ascii="Times New Roman" w:hAnsi="Times New Roman" w:cs="Times New Roman"/>
          <w:sz w:val="24"/>
          <w:szCs w:val="24"/>
        </w:rPr>
        <w:t>202</w:t>
      </w:r>
      <w:r w:rsidR="00EF17B5">
        <w:rPr>
          <w:rFonts w:ascii="Times New Roman" w:hAnsi="Times New Roman" w:cs="Times New Roman"/>
          <w:sz w:val="24"/>
          <w:szCs w:val="24"/>
        </w:rPr>
        <w:t>5</w:t>
      </w:r>
      <w:r w:rsidRPr="00D13A33">
        <w:rPr>
          <w:rFonts w:ascii="Times New Roman" w:hAnsi="Times New Roman" w:cs="Times New Roman"/>
          <w:sz w:val="24"/>
          <w:szCs w:val="24"/>
        </w:rPr>
        <w:t xml:space="preserve"> kriisikomisjoni koosolekul</w:t>
      </w:r>
    </w:p>
    <w:p w14:paraId="50A008B9" w14:textId="77777777" w:rsidR="000620E6" w:rsidRDefault="000620E6">
      <w:pPr>
        <w:spacing w:after="240"/>
        <w:rPr>
          <w:rFonts w:ascii="Times New Roman" w:hAnsi="Times New Roman" w:cs="Times New Roman"/>
          <w:sz w:val="24"/>
          <w:szCs w:val="24"/>
        </w:rPr>
      </w:pPr>
    </w:p>
    <w:p w14:paraId="7F53005D" w14:textId="14F5BF7E" w:rsidR="000620E6" w:rsidRDefault="000620E6" w:rsidP="000620E6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0620E6">
        <w:rPr>
          <w:rFonts w:ascii="Times New Roman" w:hAnsi="Times New Roman" w:cs="Times New Roman"/>
          <w:sz w:val="24"/>
          <w:szCs w:val="24"/>
        </w:rPr>
        <w:t>astavalt Vabariigi Valitsuse 29.07.2021 nr 76 määrusele „Kriisireguleerimisõppuse läbiviimisele ning õppuse korraldamisele esitatavad nõuded“</w:t>
      </w:r>
    </w:p>
    <w:p w14:paraId="63492F93" w14:textId="77777777" w:rsidR="00E333DB" w:rsidRDefault="000620E6" w:rsidP="000620E6">
      <w:pPr>
        <w:spacing w:after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Korraldab Narva-Jõesuu linna kriisikomisjon </w:t>
      </w:r>
      <w:r w:rsidR="00E333DB">
        <w:rPr>
          <w:rFonts w:ascii="Times New Roman" w:hAnsi="Times New Roman" w:cs="Times New Roman"/>
          <w:sz w:val="24"/>
          <w:szCs w:val="24"/>
        </w:rPr>
        <w:t>kriisireguleerimise õppuse</w:t>
      </w:r>
    </w:p>
    <w:p w14:paraId="35314C5D" w14:textId="107D33EC" w:rsidR="00E333DB" w:rsidRPr="00EC17D8" w:rsidRDefault="00E333DB" w:rsidP="00E333DB">
      <w:pPr>
        <w:rPr>
          <w:rFonts w:ascii="Times New Roman" w:hAnsi="Times New Roman" w:cs="Times New Roman"/>
          <w:sz w:val="24"/>
          <w:szCs w:val="24"/>
        </w:rPr>
      </w:pPr>
      <w:r w:rsidRPr="00EC17D8">
        <w:rPr>
          <w:rFonts w:ascii="Times New Roman" w:hAnsi="Times New Roman" w:cs="Times New Roman"/>
          <w:sz w:val="24"/>
          <w:szCs w:val="24"/>
        </w:rPr>
        <w:t>1) õppuse nimi või teema;</w:t>
      </w:r>
      <w:r w:rsidRPr="00EC17D8">
        <w:rPr>
          <w:rFonts w:ascii="Times New Roman" w:hAnsi="Times New Roman" w:cs="Times New Roman"/>
          <w:sz w:val="24"/>
          <w:szCs w:val="24"/>
        </w:rPr>
        <w:br/>
      </w:r>
      <w:r w:rsidR="00A74BF0" w:rsidRPr="00EC17D8">
        <w:rPr>
          <w:rFonts w:ascii="Times New Roman" w:hAnsi="Times New Roman" w:cs="Times New Roman"/>
          <w:sz w:val="24"/>
          <w:szCs w:val="24"/>
        </w:rPr>
        <w:t xml:space="preserve">Avalike </w:t>
      </w:r>
      <w:r w:rsidRPr="00EC17D8">
        <w:rPr>
          <w:rFonts w:ascii="Times New Roman" w:hAnsi="Times New Roman" w:cs="Times New Roman"/>
          <w:sz w:val="24"/>
          <w:szCs w:val="24"/>
        </w:rPr>
        <w:t>Varjumis</w:t>
      </w:r>
      <w:r w:rsidR="00A74BF0" w:rsidRPr="00EC17D8">
        <w:rPr>
          <w:rFonts w:ascii="Times New Roman" w:hAnsi="Times New Roman" w:cs="Times New Roman"/>
          <w:sz w:val="24"/>
          <w:szCs w:val="24"/>
        </w:rPr>
        <w:t>kohtade</w:t>
      </w:r>
      <w:r w:rsidRPr="00EC17D8">
        <w:rPr>
          <w:rFonts w:ascii="Times New Roman" w:hAnsi="Times New Roman" w:cs="Times New Roman"/>
          <w:sz w:val="24"/>
          <w:szCs w:val="24"/>
        </w:rPr>
        <w:t xml:space="preserve"> toimivus</w:t>
      </w:r>
      <w:r w:rsidR="00A74BF0" w:rsidRPr="00EC17D8">
        <w:rPr>
          <w:rFonts w:ascii="Times New Roman" w:hAnsi="Times New Roman" w:cs="Times New Roman"/>
          <w:sz w:val="24"/>
          <w:szCs w:val="24"/>
        </w:rPr>
        <w:t xml:space="preserve"> ja valmisolek</w:t>
      </w:r>
    </w:p>
    <w:p w14:paraId="39DA86BA" w14:textId="77777777" w:rsidR="00E333DB" w:rsidRPr="00EC17D8" w:rsidRDefault="00E333DB" w:rsidP="00E333DB">
      <w:pPr>
        <w:rPr>
          <w:rFonts w:ascii="Times New Roman" w:hAnsi="Times New Roman" w:cs="Times New Roman"/>
          <w:sz w:val="24"/>
          <w:szCs w:val="24"/>
        </w:rPr>
      </w:pPr>
      <w:r w:rsidRPr="00EC17D8">
        <w:rPr>
          <w:rFonts w:ascii="Times New Roman" w:hAnsi="Times New Roman" w:cs="Times New Roman"/>
          <w:sz w:val="24"/>
          <w:szCs w:val="24"/>
        </w:rPr>
        <w:t>2) õppuse toimumise aeg;</w:t>
      </w:r>
    </w:p>
    <w:p w14:paraId="4050570A" w14:textId="46B5CD1E" w:rsidR="00E333DB" w:rsidRPr="00EC17D8" w:rsidRDefault="00EF17B5" w:rsidP="00E333D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Oktoober 2026</w:t>
      </w:r>
      <w:r w:rsidR="00E333DB" w:rsidRPr="00EC17D8">
        <w:rPr>
          <w:rFonts w:ascii="Times New Roman" w:hAnsi="Times New Roman" w:cs="Times New Roman"/>
          <w:sz w:val="24"/>
          <w:szCs w:val="24"/>
        </w:rPr>
        <w:br/>
      </w:r>
    </w:p>
    <w:p w14:paraId="79C74234" w14:textId="21652530" w:rsidR="00E333DB" w:rsidRPr="00EC17D8" w:rsidRDefault="00E333DB" w:rsidP="00E333DB">
      <w:pPr>
        <w:rPr>
          <w:rFonts w:ascii="Times New Roman" w:hAnsi="Times New Roman" w:cs="Times New Roman"/>
          <w:sz w:val="24"/>
          <w:szCs w:val="24"/>
        </w:rPr>
      </w:pPr>
      <w:r w:rsidRPr="00EC17D8">
        <w:rPr>
          <w:rFonts w:ascii="Times New Roman" w:hAnsi="Times New Roman" w:cs="Times New Roman"/>
          <w:sz w:val="24"/>
          <w:szCs w:val="24"/>
        </w:rPr>
        <w:t>3) õppuse vastutav korraldaja;</w:t>
      </w:r>
    </w:p>
    <w:p w14:paraId="50AAEFD6" w14:textId="77777777" w:rsidR="00E333DB" w:rsidRPr="00EC17D8" w:rsidRDefault="00E333DB" w:rsidP="00E333DB">
      <w:pPr>
        <w:rPr>
          <w:rFonts w:ascii="Times New Roman" w:hAnsi="Times New Roman" w:cs="Times New Roman"/>
          <w:sz w:val="24"/>
          <w:szCs w:val="24"/>
        </w:rPr>
      </w:pPr>
      <w:r w:rsidRPr="00EC17D8">
        <w:rPr>
          <w:rFonts w:ascii="Times New Roman" w:hAnsi="Times New Roman" w:cs="Times New Roman"/>
          <w:sz w:val="24"/>
          <w:szCs w:val="24"/>
        </w:rPr>
        <w:t>Narva-Jõesuu kriisikomisjon</w:t>
      </w:r>
    </w:p>
    <w:p w14:paraId="1433C6FA" w14:textId="1FBDD541" w:rsidR="00E333DB" w:rsidRPr="00EC17D8" w:rsidRDefault="00E333DB" w:rsidP="00E333DB">
      <w:pPr>
        <w:rPr>
          <w:rFonts w:ascii="Times New Roman" w:hAnsi="Times New Roman" w:cs="Times New Roman"/>
          <w:sz w:val="24"/>
          <w:szCs w:val="24"/>
        </w:rPr>
      </w:pPr>
      <w:r w:rsidRPr="00EC17D8">
        <w:rPr>
          <w:rFonts w:ascii="Times New Roman" w:hAnsi="Times New Roman" w:cs="Times New Roman"/>
          <w:sz w:val="24"/>
          <w:szCs w:val="24"/>
        </w:rPr>
        <w:br/>
        <w:t>4) õppusest osavõtjad;</w:t>
      </w:r>
    </w:p>
    <w:p w14:paraId="6703FA06" w14:textId="0C4EDEEA" w:rsidR="00E333DB" w:rsidRPr="00EC17D8" w:rsidRDefault="00E333DB" w:rsidP="00E333DB">
      <w:pPr>
        <w:rPr>
          <w:rFonts w:ascii="Times New Roman" w:hAnsi="Times New Roman" w:cs="Times New Roman"/>
          <w:sz w:val="24"/>
          <w:szCs w:val="24"/>
        </w:rPr>
      </w:pPr>
      <w:r w:rsidRPr="00EC17D8">
        <w:rPr>
          <w:rFonts w:ascii="Times New Roman" w:hAnsi="Times New Roman" w:cs="Times New Roman"/>
          <w:sz w:val="24"/>
          <w:szCs w:val="24"/>
        </w:rPr>
        <w:t>Narva-Jõesuu kriisikomisjoni liikmed ja avalike varjumis</w:t>
      </w:r>
      <w:r w:rsidR="00A74BF0" w:rsidRPr="00EC17D8">
        <w:rPr>
          <w:rFonts w:ascii="Times New Roman" w:hAnsi="Times New Roman" w:cs="Times New Roman"/>
          <w:sz w:val="24"/>
          <w:szCs w:val="24"/>
        </w:rPr>
        <w:t>kohtadega</w:t>
      </w:r>
      <w:r w:rsidRPr="00EC17D8">
        <w:rPr>
          <w:rFonts w:ascii="Times New Roman" w:hAnsi="Times New Roman" w:cs="Times New Roman"/>
          <w:sz w:val="24"/>
          <w:szCs w:val="24"/>
        </w:rPr>
        <w:t xml:space="preserve"> seotud isikud</w:t>
      </w:r>
    </w:p>
    <w:p w14:paraId="7BA9E6E5" w14:textId="77777777" w:rsidR="00A74BF0" w:rsidRPr="00EC17D8" w:rsidRDefault="00E333DB" w:rsidP="00E333DB">
      <w:pPr>
        <w:rPr>
          <w:rFonts w:ascii="Times New Roman" w:hAnsi="Times New Roman" w:cs="Times New Roman"/>
          <w:sz w:val="24"/>
          <w:szCs w:val="24"/>
        </w:rPr>
      </w:pPr>
      <w:r w:rsidRPr="00EC17D8">
        <w:rPr>
          <w:rFonts w:ascii="Times New Roman" w:hAnsi="Times New Roman" w:cs="Times New Roman"/>
          <w:sz w:val="24"/>
          <w:szCs w:val="24"/>
        </w:rPr>
        <w:br/>
        <w:t>5) õppuse eesmärk;</w:t>
      </w:r>
    </w:p>
    <w:p w14:paraId="3AC9613A" w14:textId="77777777" w:rsidR="00A74BF0" w:rsidRPr="00EC17D8" w:rsidRDefault="00A74BF0" w:rsidP="00E333DB">
      <w:pPr>
        <w:rPr>
          <w:rFonts w:ascii="Times New Roman" w:hAnsi="Times New Roman" w:cs="Times New Roman"/>
          <w:sz w:val="24"/>
          <w:szCs w:val="24"/>
        </w:rPr>
      </w:pPr>
      <w:r w:rsidRPr="00EC17D8">
        <w:rPr>
          <w:rFonts w:ascii="Times New Roman" w:hAnsi="Times New Roman" w:cs="Times New Roman"/>
          <w:sz w:val="24"/>
          <w:szCs w:val="24"/>
        </w:rPr>
        <w:t>Kontrollida avalike varjumiskohtade toimivust ja valmisolekut</w:t>
      </w:r>
      <w:r w:rsidR="00E333DB" w:rsidRPr="00EC17D8">
        <w:rPr>
          <w:rFonts w:ascii="Times New Roman" w:hAnsi="Times New Roman" w:cs="Times New Roman"/>
          <w:sz w:val="24"/>
          <w:szCs w:val="24"/>
        </w:rPr>
        <w:br/>
      </w:r>
    </w:p>
    <w:p w14:paraId="6E544B67" w14:textId="08DA53B1" w:rsidR="000620E6" w:rsidRPr="00EC17D8" w:rsidRDefault="00E333DB" w:rsidP="00E333DB">
      <w:pPr>
        <w:rPr>
          <w:rFonts w:ascii="Times New Roman" w:hAnsi="Times New Roman" w:cs="Times New Roman"/>
          <w:sz w:val="24"/>
          <w:szCs w:val="24"/>
        </w:rPr>
      </w:pPr>
      <w:r w:rsidRPr="00EC17D8">
        <w:rPr>
          <w:rFonts w:ascii="Times New Roman" w:hAnsi="Times New Roman" w:cs="Times New Roman"/>
          <w:sz w:val="24"/>
          <w:szCs w:val="24"/>
        </w:rPr>
        <w:t>6) õppuse sisu lühikirjeldus</w:t>
      </w:r>
    </w:p>
    <w:p w14:paraId="28BEAFAC" w14:textId="36662D08" w:rsidR="00A74BF0" w:rsidRPr="000620E6" w:rsidRDefault="00A74BF0" w:rsidP="00E333DB">
      <w:r w:rsidRPr="00EC17D8">
        <w:rPr>
          <w:rFonts w:ascii="Times New Roman" w:hAnsi="Times New Roman" w:cs="Times New Roman"/>
          <w:sz w:val="24"/>
          <w:szCs w:val="24"/>
        </w:rPr>
        <w:t>Kontrollida avalike varjumiskohtade toimivust ja valmisolekut</w:t>
      </w:r>
      <w:r w:rsidRPr="00EC17D8">
        <w:rPr>
          <w:rFonts w:ascii="Times New Roman" w:hAnsi="Times New Roman" w:cs="Times New Roman"/>
          <w:sz w:val="24"/>
          <w:szCs w:val="24"/>
        </w:rPr>
        <w:br/>
      </w:r>
    </w:p>
    <w:p w14:paraId="692998AB" w14:textId="77777777" w:rsidR="000620E6" w:rsidRDefault="000620E6" w:rsidP="00E333DB"/>
    <w:sectPr w:rsidR="000620E6" w:rsidSect="00A74BF0">
      <w:type w:val="continuous"/>
      <w:pgSz w:w="11906" w:h="16838"/>
      <w:pgMar w:top="567" w:right="567" w:bottom="1134" w:left="1134" w:header="708" w:footer="708" w:gutter="0"/>
      <w:cols w:space="708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D6173" w14:textId="77777777" w:rsidR="00E436B3" w:rsidRDefault="00E436B3">
      <w:pPr>
        <w:spacing w:after="0" w:line="240" w:lineRule="auto"/>
      </w:pPr>
      <w:r>
        <w:separator/>
      </w:r>
    </w:p>
  </w:endnote>
  <w:endnote w:type="continuationSeparator" w:id="0">
    <w:p w14:paraId="5BCC939E" w14:textId="77777777" w:rsidR="00E436B3" w:rsidRDefault="00E43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2020603050405020304"/>
    <w:charset w:val="BA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BA"/>
    <w:family w:val="swiss"/>
    <w:pitch w:val="variable"/>
    <w:sig w:usb0="E0000AFF" w:usb1="500078FF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267EA" w14:textId="77777777" w:rsidR="00E436B3" w:rsidRDefault="00E436B3">
      <w:r>
        <w:rPr>
          <w:rFonts w:ascii="Liberation Serif" w:eastAsiaTheme="minorEastAsia" w:cs="Times New Roman"/>
          <w:kern w:val="0"/>
          <w:sz w:val="24"/>
          <w:szCs w:val="24"/>
          <w:lang w:bidi="ar-SA"/>
        </w:rPr>
        <w:separator/>
      </w:r>
    </w:p>
  </w:footnote>
  <w:footnote w:type="continuationSeparator" w:id="0">
    <w:p w14:paraId="3347D71E" w14:textId="77777777" w:rsidR="00E436B3" w:rsidRDefault="00E436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" w15:restartNumberingAfterBreak="0">
    <w:nsid w:val="1A892A24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abstractNum w:abstractNumId="4" w15:restartNumberingAfterBreak="0">
    <w:nsid w:val="1E6D7D66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abstractNum w:abstractNumId="5" w15:restartNumberingAfterBreak="0">
    <w:nsid w:val="234C6120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abstractNum w:abstractNumId="6" w15:restartNumberingAfterBreak="0">
    <w:nsid w:val="39FB7EBE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abstractNum w:abstractNumId="7" w15:restartNumberingAfterBreak="0">
    <w:nsid w:val="465738E9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num w:numId="1" w16cid:durableId="119764810">
    <w:abstractNumId w:val="0"/>
  </w:num>
  <w:num w:numId="2" w16cid:durableId="1473256371">
    <w:abstractNumId w:val="1"/>
  </w:num>
  <w:num w:numId="3" w16cid:durableId="2000230571">
    <w:abstractNumId w:val="2"/>
  </w:num>
  <w:num w:numId="4" w16cid:durableId="617178296">
    <w:abstractNumId w:val="6"/>
  </w:num>
  <w:num w:numId="5" w16cid:durableId="1340350379">
    <w:abstractNumId w:val="3"/>
  </w:num>
  <w:num w:numId="6" w16cid:durableId="77674186">
    <w:abstractNumId w:val="7"/>
  </w:num>
  <w:num w:numId="7" w16cid:durableId="1159005411">
    <w:abstractNumId w:val="5"/>
  </w:num>
  <w:num w:numId="8" w16cid:durableId="3346526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9AD"/>
    <w:rsid w:val="00000663"/>
    <w:rsid w:val="0002093D"/>
    <w:rsid w:val="000419A5"/>
    <w:rsid w:val="000620E6"/>
    <w:rsid w:val="00062715"/>
    <w:rsid w:val="000E6CD6"/>
    <w:rsid w:val="00117642"/>
    <w:rsid w:val="001206D8"/>
    <w:rsid w:val="00131974"/>
    <w:rsid w:val="00153DA0"/>
    <w:rsid w:val="00160A87"/>
    <w:rsid w:val="001E1C37"/>
    <w:rsid w:val="00216154"/>
    <w:rsid w:val="002263EA"/>
    <w:rsid w:val="00231859"/>
    <w:rsid w:val="00263955"/>
    <w:rsid w:val="002A4F21"/>
    <w:rsid w:val="002E3800"/>
    <w:rsid w:val="00316514"/>
    <w:rsid w:val="00360DE8"/>
    <w:rsid w:val="00375F1C"/>
    <w:rsid w:val="00382287"/>
    <w:rsid w:val="00416651"/>
    <w:rsid w:val="00426F35"/>
    <w:rsid w:val="00492C7A"/>
    <w:rsid w:val="004977E0"/>
    <w:rsid w:val="004C177B"/>
    <w:rsid w:val="004C43A0"/>
    <w:rsid w:val="00525096"/>
    <w:rsid w:val="00526AC1"/>
    <w:rsid w:val="0054156F"/>
    <w:rsid w:val="00580582"/>
    <w:rsid w:val="005A078C"/>
    <w:rsid w:val="005A0AD4"/>
    <w:rsid w:val="005B70F0"/>
    <w:rsid w:val="00673D58"/>
    <w:rsid w:val="00677E51"/>
    <w:rsid w:val="006934E1"/>
    <w:rsid w:val="006A3A76"/>
    <w:rsid w:val="006A448A"/>
    <w:rsid w:val="006B331C"/>
    <w:rsid w:val="006C5509"/>
    <w:rsid w:val="006E404E"/>
    <w:rsid w:val="006E4514"/>
    <w:rsid w:val="006F1513"/>
    <w:rsid w:val="007138B7"/>
    <w:rsid w:val="00776F87"/>
    <w:rsid w:val="007C0D62"/>
    <w:rsid w:val="007D3D2B"/>
    <w:rsid w:val="007D43D8"/>
    <w:rsid w:val="00823AD3"/>
    <w:rsid w:val="008307D3"/>
    <w:rsid w:val="00842A36"/>
    <w:rsid w:val="00883E88"/>
    <w:rsid w:val="008C40A5"/>
    <w:rsid w:val="008D5EC4"/>
    <w:rsid w:val="008E7531"/>
    <w:rsid w:val="008F3D01"/>
    <w:rsid w:val="009358E4"/>
    <w:rsid w:val="009A21F6"/>
    <w:rsid w:val="009D1905"/>
    <w:rsid w:val="009F3706"/>
    <w:rsid w:val="00A024FD"/>
    <w:rsid w:val="00A259A2"/>
    <w:rsid w:val="00A334D0"/>
    <w:rsid w:val="00A37C7A"/>
    <w:rsid w:val="00A74BF0"/>
    <w:rsid w:val="00AA39D8"/>
    <w:rsid w:val="00AB15F9"/>
    <w:rsid w:val="00AC14CF"/>
    <w:rsid w:val="00AE12CA"/>
    <w:rsid w:val="00B309AD"/>
    <w:rsid w:val="00B33C8A"/>
    <w:rsid w:val="00B72F4E"/>
    <w:rsid w:val="00B92C61"/>
    <w:rsid w:val="00BA0F5A"/>
    <w:rsid w:val="00C963CD"/>
    <w:rsid w:val="00D13A33"/>
    <w:rsid w:val="00D33CAA"/>
    <w:rsid w:val="00D368DF"/>
    <w:rsid w:val="00D52495"/>
    <w:rsid w:val="00D67602"/>
    <w:rsid w:val="00D853D3"/>
    <w:rsid w:val="00D920DE"/>
    <w:rsid w:val="00E2053E"/>
    <w:rsid w:val="00E258F1"/>
    <w:rsid w:val="00E333DB"/>
    <w:rsid w:val="00E418A3"/>
    <w:rsid w:val="00E436B3"/>
    <w:rsid w:val="00E4755E"/>
    <w:rsid w:val="00EC17D8"/>
    <w:rsid w:val="00EF17B5"/>
    <w:rsid w:val="00F10315"/>
    <w:rsid w:val="00F53884"/>
    <w:rsid w:val="00F83E1A"/>
    <w:rsid w:val="00FA48C2"/>
    <w:rsid w:val="00FB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0D96F7"/>
  <w14:defaultImageDpi w14:val="0"/>
  <w15:docId w15:val="{614FFA54-2829-4D3D-9FCA-7F0D7A85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  <w:autoSpaceDE w:val="0"/>
      <w:autoSpaceDN w:val="0"/>
      <w:adjustRightInd w:val="0"/>
      <w:spacing w:after="200" w:line="276" w:lineRule="auto"/>
    </w:pPr>
    <w:rPr>
      <w:rFonts w:ascii="Calibri" w:eastAsia="Times New Roman" w:hAnsi="Liberation Serif" w:cs="Calibri"/>
      <w:kern w:val="1"/>
      <w:lang w:bidi="hi-IN"/>
    </w:rPr>
  </w:style>
  <w:style w:type="paragraph" w:styleId="Pealkiri1">
    <w:name w:val="heading 1"/>
    <w:basedOn w:val="Normaallaad"/>
    <w:link w:val="Pealkiri1Mrk"/>
    <w:uiPriority w:val="99"/>
    <w:qFormat/>
    <w:pPr>
      <w:keepNext/>
      <w:spacing w:before="240" w:after="60"/>
      <w:outlineLvl w:val="0"/>
    </w:pPr>
    <w:rPr>
      <w:rFonts w:ascii="Cambria" w:cs="Cambria"/>
      <w:b/>
      <w:bCs/>
      <w:sz w:val="32"/>
      <w:szCs w:val="32"/>
      <w:lang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Mangal"/>
      <w:b/>
      <w:bCs/>
      <w:kern w:val="32"/>
      <w:sz w:val="29"/>
      <w:szCs w:val="29"/>
      <w:lang w:bidi="hi-IN"/>
    </w:rPr>
  </w:style>
  <w:style w:type="character" w:customStyle="1" w:styleId="Pealkiri1Me4rk">
    <w:name w:val="Pealkiri 1 Mäe4rk"/>
    <w:basedOn w:val="Liguvaikefont"/>
    <w:uiPriority w:val="99"/>
    <w:rPr>
      <w:rFonts w:ascii="Cambria" w:eastAsia="Times New Roman" w:cs="Cambria"/>
      <w:b/>
      <w:bCs/>
      <w:sz w:val="32"/>
      <w:szCs w:val="32"/>
      <w:lang w:val="x-none" w:eastAsia="en-US"/>
    </w:rPr>
  </w:style>
  <w:style w:type="character" w:customStyle="1" w:styleId="JutumullitekstMe4rk">
    <w:name w:val="Jutumullitekst Mäe4rk"/>
    <w:basedOn w:val="Liguvaikefont"/>
    <w:uiPriority w:val="99"/>
    <w:rPr>
      <w:rFonts w:ascii="Tahoma" w:eastAsia="Times New Roman" w:cs="Tahoma"/>
      <w:sz w:val="16"/>
      <w:szCs w:val="16"/>
      <w:lang w:val="x-none" w:eastAsia="en-US"/>
    </w:rPr>
  </w:style>
  <w:style w:type="character" w:styleId="Kommentaariviide">
    <w:name w:val="annotation reference"/>
    <w:basedOn w:val="Liguvaikefont"/>
    <w:uiPriority w:val="99"/>
    <w:rPr>
      <w:rFonts w:eastAsia="Times New Roman" w:cs="Times New Roman"/>
      <w:sz w:val="16"/>
      <w:szCs w:val="16"/>
    </w:rPr>
  </w:style>
  <w:style w:type="character" w:customStyle="1" w:styleId="KommentaaritekstMe4rk">
    <w:name w:val="Kommentaari tekst Mäe4rk"/>
    <w:basedOn w:val="Liguvaikefont"/>
    <w:uiPriority w:val="99"/>
    <w:rPr>
      <w:rFonts w:eastAsia="Times New Roman" w:cs="Times New Roman"/>
    </w:rPr>
  </w:style>
  <w:style w:type="character" w:customStyle="1" w:styleId="KommentaariteemaMe4rk">
    <w:name w:val="Kommentaari teema Mäe4rk"/>
    <w:basedOn w:val="KommentaaritekstMe4rk"/>
    <w:uiPriority w:val="99"/>
    <w:rPr>
      <w:rFonts w:eastAsia="Times New Roman" w:cs="Times New Roman"/>
      <w:b/>
      <w:bCs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ascii="Times New Roman"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ascii="Times New Roman"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ascii="Times New Roman"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ascii="Times New Roman"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ascii="Times New Roman"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ascii="Times New Roman"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ascii="Times New Roman"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paragraph" w:styleId="Pealkiri">
    <w:name w:val="Title"/>
    <w:basedOn w:val="Normaallaad"/>
    <w:next w:val="Pf5hitekst"/>
    <w:link w:val="PealkiriMrk"/>
    <w:uiPriority w:val="99"/>
    <w:qFormat/>
    <w:pPr>
      <w:keepNext/>
      <w:spacing w:before="240" w:after="120"/>
    </w:pPr>
    <w:rPr>
      <w:rFonts w:ascii="Liberation Sans" w:cs="Liberation Sans"/>
      <w:sz w:val="28"/>
      <w:szCs w:val="28"/>
      <w:lang w:bidi="ar-SA"/>
    </w:rPr>
  </w:style>
  <w:style w:type="character" w:customStyle="1" w:styleId="PealkiriMrk">
    <w:name w:val="Pealkiri Märk"/>
    <w:basedOn w:val="Liguvaikefont"/>
    <w:link w:val="Pealkiri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bidi="hi-IN"/>
    </w:rPr>
  </w:style>
  <w:style w:type="paragraph" w:customStyle="1" w:styleId="Pf5hitekst">
    <w:name w:val="Põf5hitekst"/>
    <w:basedOn w:val="Normaallaad"/>
    <w:uiPriority w:val="99"/>
    <w:pPr>
      <w:spacing w:after="140"/>
    </w:pPr>
    <w:rPr>
      <w:lang w:bidi="ar-SA"/>
    </w:rPr>
  </w:style>
  <w:style w:type="paragraph" w:styleId="Loend">
    <w:name w:val="List"/>
    <w:basedOn w:val="Pf5hitekst"/>
    <w:uiPriority w:val="99"/>
  </w:style>
  <w:style w:type="paragraph" w:styleId="Pealdis">
    <w:name w:val="caption"/>
    <w:basedOn w:val="Normaallaad"/>
    <w:uiPriority w:val="99"/>
    <w:qFormat/>
    <w:pPr>
      <w:spacing w:before="120" w:after="120"/>
    </w:pPr>
    <w:rPr>
      <w:i/>
      <w:iCs/>
      <w:sz w:val="24"/>
      <w:szCs w:val="24"/>
      <w:lang w:bidi="ar-SA"/>
    </w:rPr>
  </w:style>
  <w:style w:type="paragraph" w:customStyle="1" w:styleId="Register">
    <w:name w:val="Register"/>
    <w:basedOn w:val="Normaallaad"/>
    <w:uiPriority w:val="99"/>
    <w:rPr>
      <w:lang w:bidi="ar-SA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0" w:line="240" w:lineRule="auto"/>
    </w:pPr>
    <w:rPr>
      <w:rFonts w:ascii="Calibri" w:eastAsia="Times New Roman" w:hAnsi="Liberation Serif" w:cs="Calibri"/>
      <w:kern w:val="1"/>
      <w:sz w:val="20"/>
      <w:szCs w:val="20"/>
      <w:lang w:bidi="hi-IN"/>
    </w:rPr>
  </w:style>
  <w:style w:type="table" w:styleId="Kontuurtabel">
    <w:name w:val="Table Grid"/>
    <w:basedOn w:val="Normaal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rPr>
      <w:rFonts w:ascii="Tahoma" w:cs="Tahoma"/>
      <w:sz w:val="16"/>
      <w:szCs w:val="16"/>
      <w:lang w:bidi="ar-SA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Mangal"/>
      <w:kern w:val="1"/>
      <w:sz w:val="16"/>
      <w:szCs w:val="16"/>
      <w:lang w:bidi="hi-IN"/>
    </w:rPr>
  </w:style>
  <w:style w:type="paragraph" w:styleId="Kommentaaritekst">
    <w:name w:val="annotation text"/>
    <w:basedOn w:val="Normaallaad"/>
    <w:link w:val="KommentaaritekstMrk"/>
    <w:uiPriority w:val="99"/>
    <w:rPr>
      <w:sz w:val="20"/>
      <w:szCs w:val="20"/>
      <w:lang w:bidi="ar-SA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Pr>
      <w:rFonts w:ascii="Calibri" w:eastAsia="Times New Roman" w:hAnsi="Liberation Serif" w:cs="Mangal"/>
      <w:kern w:val="1"/>
      <w:sz w:val="18"/>
      <w:szCs w:val="18"/>
      <w:lang w:bidi="hi-IN"/>
    </w:rPr>
  </w:style>
  <w:style w:type="paragraph" w:styleId="Kommentaariteema">
    <w:name w:val="annotation subject"/>
    <w:basedOn w:val="Kommentaaritekst"/>
    <w:link w:val="KommentaariteemaMrk"/>
    <w:uiPriority w:val="9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Pr>
      <w:rFonts w:ascii="Calibri" w:eastAsia="Times New Roman" w:hAnsi="Liberation Serif" w:cs="Mangal"/>
      <w:b/>
      <w:bCs/>
      <w:kern w:val="1"/>
      <w:sz w:val="18"/>
      <w:szCs w:val="18"/>
      <w:lang w:bidi="hi-IN"/>
    </w:rPr>
  </w:style>
  <w:style w:type="paragraph" w:styleId="Loendilik">
    <w:name w:val="List Paragraph"/>
    <w:basedOn w:val="Normaallaad"/>
    <w:uiPriority w:val="34"/>
    <w:qFormat/>
    <w:rsid w:val="00FB6C1D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6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ED728-130A-405E-BEDB-CB01F72E2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111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Viitmaa</dc:creator>
  <cp:keywords/>
  <dc:description/>
  <cp:lastModifiedBy>Raim Sarv</cp:lastModifiedBy>
  <cp:revision>31</cp:revision>
  <cp:lastPrinted>2020-11-23T07:01:00Z</cp:lastPrinted>
  <dcterms:created xsi:type="dcterms:W3CDTF">2024-01-23T06:57:00Z</dcterms:created>
  <dcterms:modified xsi:type="dcterms:W3CDTF">2025-12-02T07:28:00Z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Heigo Olu</vt:lpwstr>
  </property>
</Properties>
</file>